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D05C9A" w:rsidRDefault="000A2D4E" w:rsidP="000A2D4E">
      <w:pPr>
        <w:pStyle w:val="af1"/>
        <w:spacing w:line="240" w:lineRule="auto"/>
        <w:jc w:val="left"/>
        <w:rPr>
          <w:rFonts w:cs="Times New Roman"/>
          <w:b w:val="0"/>
          <w:sz w:val="24"/>
          <w:szCs w:val="24"/>
          <w:lang w:val="en-GB"/>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Стимулиране на местното развитие в селските райони</w:t>
            </w:r>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месеца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1EA24178"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FD0CE2">
        <w:rPr>
          <w:rFonts w:cs="Times New Roman"/>
          <w:sz w:val="24"/>
          <w:szCs w:val="24"/>
          <w:lang w:val="bg-BG"/>
        </w:rPr>
        <w:t>……………………</w:t>
      </w:r>
      <w:bookmarkStart w:id="0" w:name="_GoBack"/>
      <w:bookmarkEnd w:id="0"/>
      <w:r w:rsidRPr="004A0780">
        <w:rPr>
          <w:rFonts w:cs="Times New Roman"/>
          <w:sz w:val="24"/>
          <w:szCs w:val="24"/>
          <w:lang w:val="bg-BG"/>
        </w:rPr>
        <w:t>,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hyperlink r:id="rId7" w:history="1">
        <w:r w:rsidRPr="004A0780">
          <w:rPr>
            <w:rStyle w:val="a5"/>
            <w:rFonts w:cs="Times New Roman"/>
            <w:sz w:val="24"/>
            <w:szCs w:val="24"/>
            <w:lang w:val="ru-RU"/>
          </w:rPr>
          <w:t>бр.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hyperlink r:id="rId8" w:history="1">
        <w:r w:rsidRPr="004A0780">
          <w:rPr>
            <w:rStyle w:val="a5"/>
            <w:rFonts w:cs="Times New Roman"/>
            <w:sz w:val="24"/>
            <w:szCs w:val="24"/>
            <w:lang w:val="ru-RU"/>
          </w:rPr>
          <w:t>бр.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lastRenderedPageBreak/>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minimis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договора/ите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относимите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4A0780">
        <w:rPr>
          <w:rFonts w:cs="Times New Roman"/>
          <w:sz w:val="24"/>
          <w:szCs w:val="24"/>
          <w:shd w:val="clear" w:color="auto" w:fill="FEFEFE"/>
          <w:lang w:val="bg-BG"/>
        </w:rPr>
        <w:lastRenderedPageBreak/>
        <w:t xml:space="preserve">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9"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r w:rsidRPr="004A0780">
          <w:rPr>
            <w:rStyle w:val="a5"/>
            <w:rFonts w:cs="Times New Roman"/>
            <w:color w:val="auto"/>
            <w:sz w:val="24"/>
            <w:szCs w:val="24"/>
            <w:shd w:val="clear" w:color="auto" w:fill="FEFEFE"/>
          </w:rPr>
          <w:t>dfz</w:t>
        </w:r>
        <w:r w:rsidRPr="004A0780">
          <w:rPr>
            <w:rStyle w:val="a5"/>
            <w:rFonts w:cs="Times New Roman"/>
            <w:color w:val="auto"/>
            <w:sz w:val="24"/>
            <w:szCs w:val="24"/>
            <w:shd w:val="clear" w:color="auto" w:fill="FEFEFE"/>
            <w:lang w:val="bg-BG"/>
          </w:rPr>
          <w:t>.</w:t>
        </w:r>
        <w:r w:rsidRPr="004A0780">
          <w:rPr>
            <w:rStyle w:val="a5"/>
            <w:rFonts w:cs="Times New Roman"/>
            <w:color w:val="auto"/>
            <w:sz w:val="24"/>
            <w:szCs w:val="24"/>
            <w:shd w:val="clear" w:color="auto" w:fill="FEFEFE"/>
          </w:rPr>
          <w:t>bg</w:t>
        </w:r>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lastRenderedPageBreak/>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6E4679CF"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w:t>
      </w:r>
      <w:r w:rsidR="00A371DB">
        <w:rPr>
          <w:rFonts w:cs="Times New Roman"/>
          <w:b/>
          <w:sz w:val="24"/>
          <w:szCs w:val="24"/>
          <w:lang w:val="bg-BG"/>
        </w:rPr>
        <w:t>вече от 36 месеца</w:t>
      </w:r>
      <w:r w:rsidRPr="004A0780">
        <w:rPr>
          <w:rFonts w:cs="Times New Roman"/>
          <w:b/>
          <w:sz w:val="24"/>
          <w:szCs w:val="24"/>
          <w:lang w:val="bg-BG"/>
        </w:rPr>
        <w:t xml:space="preserve"> </w:t>
      </w:r>
      <w:r w:rsidR="00A371DB">
        <w:rPr>
          <w:rFonts w:cs="Times New Roman"/>
          <w:b/>
          <w:sz w:val="24"/>
          <w:szCs w:val="24"/>
          <w:lang w:val="bg-BG"/>
        </w:rPr>
        <w:t>и</w:t>
      </w:r>
      <w:r w:rsidRPr="004A0780">
        <w:rPr>
          <w:rFonts w:cs="Times New Roman"/>
          <w:b/>
          <w:sz w:val="24"/>
          <w:szCs w:val="24"/>
          <w:lang w:val="bg-BG"/>
        </w:rPr>
        <w:t xml:space="preserve"> не по-късно от 30 юни 202</w:t>
      </w:r>
      <w:r w:rsidR="00A371DB">
        <w:rPr>
          <w:rFonts w:cs="Times New Roman"/>
          <w:b/>
          <w:sz w:val="24"/>
          <w:szCs w:val="24"/>
          <w:lang w:val="bg-BG"/>
        </w:rPr>
        <w:t>5</w:t>
      </w:r>
      <w:r w:rsidRPr="004A0780">
        <w:rPr>
          <w:rFonts w:cs="Times New Roman"/>
          <w:b/>
          <w:sz w:val="24"/>
          <w:szCs w:val="24"/>
          <w:lang w:val="bg-BG"/>
        </w:rPr>
        <w:t xml:space="preserve">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lastRenderedPageBreak/>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w:t>
      </w:r>
      <w:r w:rsidRPr="004A0780">
        <w:rPr>
          <w:rFonts w:cs="Times New Roman"/>
          <w:sz w:val="24"/>
          <w:szCs w:val="24"/>
          <w:shd w:val="clear" w:color="auto" w:fill="FEFEFE"/>
          <w:lang w:val="bg-BG"/>
        </w:rPr>
        <w:lastRenderedPageBreak/>
        <w:t xml:space="preserve">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lastRenderedPageBreak/>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реда на </w:t>
      </w:r>
      <w:bookmarkStart w:id="2" w:name="to_paragraph_id33264205"/>
      <w:bookmarkEnd w:id="2"/>
      <w:r w:rsidRPr="00AF4F32">
        <w:rPr>
          <w:b/>
          <w:bCs/>
          <w:szCs w:val="24"/>
          <w:shd w:val="clear" w:color="auto" w:fill="FEFEFE"/>
          <w:lang w:val="bg-BG"/>
        </w:rPr>
        <w:t xml:space="preserve">НАРЕДБА за посочване на </w:t>
      </w:r>
      <w:r w:rsidRPr="00AF4F32">
        <w:rPr>
          <w:b/>
          <w:bCs/>
          <w:szCs w:val="24"/>
          <w:shd w:val="clear" w:color="auto" w:fill="FEFEFE"/>
          <w:lang w:val="bg-BG"/>
        </w:rPr>
        <w:lastRenderedPageBreak/>
        <w:t xml:space="preserve">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hyperlink r:id="rId10" w:history="1">
        <w:r w:rsidRPr="00AF4F32">
          <w:rPr>
            <w:rStyle w:val="a5"/>
            <w:rFonts w:cs="Times New Roman"/>
            <w:lang w:val="ru-RU"/>
          </w:rPr>
          <w:t>П</w:t>
        </w:r>
        <w:r w:rsidRPr="00AF4F32">
          <w:rPr>
            <w:rStyle w:val="a5"/>
            <w:rFonts w:cs="Times New Roman"/>
            <w:lang w:val="bg-BG"/>
          </w:rPr>
          <w:t>остановление</w:t>
        </w:r>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hyperlink r:id="rId11" w:history="1">
        <w:r w:rsidRPr="00AF4F32">
          <w:rPr>
            <w:rStyle w:val="a5"/>
            <w:rFonts w:cs="Times New Roman"/>
            <w:lang w:val="ru-RU"/>
          </w:rPr>
          <w:t>бр.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lastRenderedPageBreak/>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Eвропейските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w:t>
      </w:r>
      <w:r w:rsidRPr="004A0780">
        <w:rPr>
          <w:rFonts w:cs="Times New Roman"/>
          <w:iCs/>
          <w:szCs w:val="24"/>
          <w:lang w:val="bg-BG"/>
        </w:rPr>
        <w:lastRenderedPageBreak/>
        <w:t>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4A0780">
          <w:rPr>
            <w:rStyle w:val="a5"/>
            <w:rFonts w:cs="Times New Roman"/>
            <w:lang w:val="en-US"/>
          </w:rPr>
          <w:t>www</w:t>
        </w:r>
        <w:r w:rsidRPr="004A0780">
          <w:rPr>
            <w:rStyle w:val="a5"/>
            <w:rFonts w:cs="Times New Roman"/>
            <w:lang w:val="ru-RU"/>
          </w:rPr>
          <w:t>.</w:t>
        </w:r>
        <w:r w:rsidRPr="004A0780">
          <w:rPr>
            <w:rStyle w:val="a5"/>
            <w:rFonts w:cs="Times New Roman"/>
            <w:lang w:val="en-US"/>
          </w:rPr>
          <w:t>dfz</w:t>
        </w:r>
        <w:r w:rsidRPr="004A0780">
          <w:rPr>
            <w:rStyle w:val="a5"/>
            <w:rFonts w:cs="Times New Roman"/>
            <w:lang w:val="ru-RU"/>
          </w:rPr>
          <w:t>.</w:t>
        </w:r>
        <w:r w:rsidRPr="004A0780">
          <w:rPr>
            <w:rStyle w:val="a5"/>
            <w:rFonts w:cs="Times New Roman"/>
            <w:lang w:val="en-US"/>
          </w:rPr>
          <w:t>bg</w:t>
        </w:r>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мониторинговия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без право на подзастраховане,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w:t>
      </w:r>
      <w:r w:rsidRPr="004A0780">
        <w:rPr>
          <w:rFonts w:cs="Times New Roman"/>
          <w:szCs w:val="24"/>
          <w:lang w:val="bg-BG"/>
        </w:rPr>
        <w:lastRenderedPageBreak/>
        <w:t>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 xml:space="preserve">технически </w:t>
      </w:r>
      <w:r w:rsidRPr="004A0780">
        <w:rPr>
          <w:rFonts w:cs="Times New Roman"/>
          <w:szCs w:val="24"/>
          <w:shd w:val="clear" w:color="auto" w:fill="FEFEFE"/>
          <w:lang w:val="bg-BG"/>
        </w:rPr>
        <w:lastRenderedPageBreak/>
        <w:t>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minimis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3"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r w:rsidRPr="004A0780">
          <w:rPr>
            <w:rStyle w:val="a5"/>
            <w:szCs w:val="24"/>
          </w:rPr>
          <w:t>dfz</w:t>
        </w:r>
        <w:r w:rsidRPr="004A0780">
          <w:rPr>
            <w:rStyle w:val="a5"/>
            <w:szCs w:val="24"/>
            <w:lang w:val="bg-BG"/>
          </w:rPr>
          <w:t>.</w:t>
        </w:r>
        <w:r w:rsidRPr="004A0780">
          <w:rPr>
            <w:rStyle w:val="a5"/>
            <w:szCs w:val="24"/>
          </w:rPr>
          <w:t>bg</w:t>
        </w:r>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lastRenderedPageBreak/>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hyperlink r:id="rId14"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подазаконовите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5" w:history="1">
        <w:r w:rsidRPr="004A0780">
          <w:rPr>
            <w:rStyle w:val="a5"/>
            <w:rFonts w:cs="Times New Roman"/>
            <w:szCs w:val="24"/>
          </w:rPr>
          <w:t>www</w:t>
        </w:r>
        <w:r w:rsidRPr="004A0780">
          <w:rPr>
            <w:rStyle w:val="a5"/>
            <w:rFonts w:cs="Times New Roman"/>
            <w:szCs w:val="24"/>
            <w:lang w:val="ru-RU"/>
          </w:rPr>
          <w:t>.</w:t>
        </w:r>
        <w:r w:rsidRPr="004A0780">
          <w:rPr>
            <w:rStyle w:val="a5"/>
            <w:rFonts w:cs="Times New Roman"/>
            <w:szCs w:val="24"/>
          </w:rPr>
          <w:t>dfz</w:t>
        </w:r>
        <w:r w:rsidRPr="004A0780">
          <w:rPr>
            <w:rStyle w:val="a5"/>
            <w:rFonts w:cs="Times New Roman"/>
            <w:szCs w:val="24"/>
            <w:lang w:val="ru-RU"/>
          </w:rPr>
          <w:t>.</w:t>
        </w:r>
        <w:r w:rsidRPr="004A0780">
          <w:rPr>
            <w:rStyle w:val="a5"/>
            <w:rFonts w:cs="Times New Roman"/>
            <w:szCs w:val="24"/>
          </w:rPr>
          <w:t>bg</w:t>
        </w:r>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lastRenderedPageBreak/>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w:t>
      </w:r>
      <w:r w:rsidRPr="004A0780">
        <w:rPr>
          <w:rFonts w:cs="Times New Roman"/>
          <w:szCs w:val="24"/>
          <w:lang w:val="bg-BG"/>
        </w:rPr>
        <w:lastRenderedPageBreak/>
        <w:t xml:space="preserve">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r w:rsidRPr="004A0780">
        <w:rPr>
          <w:snapToGrid w:val="0"/>
        </w:rPr>
        <w:t>Формуляр за кандидатстване и</w:t>
      </w:r>
      <w:r w:rsidR="0059448F">
        <w:rPr>
          <w:snapToGrid w:val="0"/>
        </w:rPr>
        <w:t xml:space="preserve"> приложените към него документи</w:t>
      </w:r>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r w:rsidR="009A1F4A" w:rsidRPr="00A22476">
        <w:rPr>
          <w:rFonts w:cs="Times New Roman"/>
          <w:szCs w:val="24"/>
          <w:lang w:val="bg-BG"/>
        </w:rPr>
        <w:t>xls</w:t>
      </w:r>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„xls“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6"/>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E143B" w14:textId="77777777" w:rsidR="00C33D30" w:rsidRDefault="00C33D30" w:rsidP="000A2D4E">
      <w:r>
        <w:separator/>
      </w:r>
    </w:p>
  </w:endnote>
  <w:endnote w:type="continuationSeparator" w:id="0">
    <w:p w14:paraId="258E8846" w14:textId="77777777" w:rsidR="00C33D30" w:rsidRDefault="00C33D30"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694016EF" w:rsidR="00343946" w:rsidRDefault="005379ED">
    <w:pPr>
      <w:pStyle w:val="af"/>
      <w:jc w:val="right"/>
    </w:pPr>
    <w:r>
      <w:fldChar w:fldCharType="begin"/>
    </w:r>
    <w:r>
      <w:instrText xml:space="preserve"> PAGE   \* MERGEFORMAT </w:instrText>
    </w:r>
    <w:r>
      <w:fldChar w:fldCharType="separate"/>
    </w:r>
    <w:r w:rsidR="00FD0CE2">
      <w:rPr>
        <w:noProof/>
      </w:rPr>
      <w:t>1</w:t>
    </w:r>
    <w:r>
      <w:fldChar w:fldCharType="end"/>
    </w:r>
  </w:p>
  <w:p w14:paraId="3BEAD80C" w14:textId="77777777" w:rsidR="00343946" w:rsidRDefault="00C33D3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E240A" w14:textId="77777777" w:rsidR="00C33D30" w:rsidRDefault="00C33D30" w:rsidP="000A2D4E">
      <w:r>
        <w:separator/>
      </w:r>
    </w:p>
  </w:footnote>
  <w:footnote w:type="continuationSeparator" w:id="0">
    <w:p w14:paraId="4BF4C165" w14:textId="77777777" w:rsidR="00C33D30" w:rsidRDefault="00C33D30" w:rsidP="000A2D4E">
      <w:r>
        <w:continuationSeparator/>
      </w:r>
    </w:p>
  </w:footnote>
  <w:footnote w:id="1">
    <w:p w14:paraId="6B5013D9" w14:textId="237920F4" w:rsidR="000A2D4E" w:rsidRPr="00D60D90" w:rsidRDefault="000A2D4E" w:rsidP="000A2D4E">
      <w:pPr>
        <w:pStyle w:val="afe"/>
        <w:rPr>
          <w:lang w:val="ru-RU"/>
        </w:rPr>
      </w:pPr>
      <w:r w:rsidRPr="00E46AEA">
        <w:rPr>
          <w:rStyle w:val="a7"/>
          <w:snapToGrid w:val="0"/>
          <w:sz w:val="24"/>
          <w:szCs w:val="24"/>
        </w:rPr>
        <w:footnoteRef/>
      </w:r>
      <w:r w:rsidRPr="00D60D90">
        <w:rPr>
          <w:lang w:val="ru-RU"/>
        </w:rPr>
        <w:t xml:space="preserve">Към Условията за изпълнение по Процедура </w:t>
      </w:r>
      <w:r w:rsidR="00057445">
        <w:rPr>
          <w:lang w:val="ru-RU"/>
        </w:rPr>
        <w:t xml:space="preserve">№ </w:t>
      </w:r>
      <w:r w:rsidR="00057445" w:rsidRPr="00057445">
        <w:rPr>
          <w:lang w:val="ru-RU"/>
        </w:rPr>
        <w:t>BG 06RDNP001-19.637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16D76"/>
    <w:rsid w:val="0001745E"/>
    <w:rsid w:val="00022F8C"/>
    <w:rsid w:val="00027B8E"/>
    <w:rsid w:val="00030A44"/>
    <w:rsid w:val="00044F15"/>
    <w:rsid w:val="0005744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56989"/>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3165E"/>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371DB"/>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B35E3"/>
    <w:rsid w:val="00BC6DA0"/>
    <w:rsid w:val="00BF00F4"/>
    <w:rsid w:val="00C03438"/>
    <w:rsid w:val="00C33D30"/>
    <w:rsid w:val="00C35015"/>
    <w:rsid w:val="00C448F0"/>
    <w:rsid w:val="00C4635A"/>
    <w:rsid w:val="00C52938"/>
    <w:rsid w:val="00C56320"/>
    <w:rsid w:val="00C70E98"/>
    <w:rsid w:val="00C8059A"/>
    <w:rsid w:val="00C91CFE"/>
    <w:rsid w:val="00CB04C1"/>
    <w:rsid w:val="00CC681F"/>
    <w:rsid w:val="00CD2F0C"/>
    <w:rsid w:val="00CF1635"/>
    <w:rsid w:val="00D05C9A"/>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67847"/>
    <w:rsid w:val="00E70C6D"/>
    <w:rsid w:val="00E868FF"/>
    <w:rsid w:val="00E97C5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D0CE2"/>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98EA36DF-CDC9-45E8-AD1D-2B549F3DB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18</Pages>
  <Words>9214</Words>
  <Characters>52520</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MIG Maritsa</cp:lastModifiedBy>
  <cp:revision>43</cp:revision>
  <dcterms:created xsi:type="dcterms:W3CDTF">2021-10-19T10:44:00Z</dcterms:created>
  <dcterms:modified xsi:type="dcterms:W3CDTF">2022-04-04T14:05:00Z</dcterms:modified>
</cp:coreProperties>
</file>